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84B" w:rsidRDefault="00C7184B" w:rsidP="006C02E2">
      <w:pPr>
        <w:jc w:val="both"/>
        <w:rPr>
          <w:b/>
          <w:lang w:val="en-US"/>
        </w:rPr>
      </w:pPr>
      <w:r>
        <w:rPr>
          <w:b/>
          <w:noProof/>
          <w:lang w:eastAsia="ru-RU"/>
        </w:rPr>
        <w:drawing>
          <wp:inline distT="0" distB="0" distL="0" distR="0">
            <wp:extent cx="5940425" cy="8175364"/>
            <wp:effectExtent l="0" t="0" r="3175" b="0"/>
            <wp:docPr id="1" name="Рисунок 1" descr="C:\Users\ICL\Desktop\ВПР\2024-03-07_00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L\Desktop\ВПР\2024-03-07_002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84B" w:rsidRDefault="00C7184B" w:rsidP="006C02E2">
      <w:pPr>
        <w:jc w:val="both"/>
        <w:rPr>
          <w:b/>
          <w:lang w:val="en-US"/>
        </w:rPr>
      </w:pPr>
    </w:p>
    <w:p w:rsidR="00C7184B" w:rsidRDefault="00C7184B" w:rsidP="006C02E2">
      <w:pPr>
        <w:jc w:val="both"/>
        <w:rPr>
          <w:b/>
          <w:lang w:val="en-US"/>
        </w:rPr>
      </w:pPr>
    </w:p>
    <w:p w:rsidR="00C7184B" w:rsidRDefault="00C7184B" w:rsidP="006C02E2">
      <w:pPr>
        <w:jc w:val="both"/>
        <w:rPr>
          <w:b/>
          <w:lang w:val="en-US"/>
        </w:rPr>
      </w:pPr>
    </w:p>
    <w:p w:rsidR="00C7184B" w:rsidRDefault="00C7184B" w:rsidP="006C02E2">
      <w:pPr>
        <w:jc w:val="both"/>
        <w:rPr>
          <w:b/>
          <w:lang w:val="en-US"/>
        </w:rPr>
      </w:pPr>
    </w:p>
    <w:p w:rsidR="00C7184B" w:rsidRDefault="00C7184B" w:rsidP="006C02E2">
      <w:pPr>
        <w:jc w:val="both"/>
        <w:rPr>
          <w:b/>
          <w:lang w:val="en-US"/>
        </w:rPr>
      </w:pPr>
    </w:p>
    <w:p w:rsidR="00C7184B" w:rsidRDefault="00C7184B" w:rsidP="006C02E2">
      <w:pPr>
        <w:jc w:val="both"/>
        <w:rPr>
          <w:b/>
          <w:lang w:val="en-US"/>
        </w:rPr>
      </w:pPr>
    </w:p>
    <w:p w:rsidR="00C7184B" w:rsidRDefault="00C7184B" w:rsidP="006C02E2">
      <w:pPr>
        <w:jc w:val="both"/>
        <w:rPr>
          <w:b/>
          <w:lang w:val="en-US"/>
        </w:rPr>
      </w:pPr>
    </w:p>
    <w:p w:rsidR="006C02E2" w:rsidRDefault="006C02E2" w:rsidP="006C02E2">
      <w:pPr>
        <w:jc w:val="both"/>
      </w:pPr>
      <w:r>
        <w:rPr>
          <w:b/>
        </w:rPr>
        <w:t>Пояснительная записка</w:t>
      </w:r>
    </w:p>
    <w:p w:rsidR="006C02E2" w:rsidRDefault="006C02E2" w:rsidP="006C02E2">
      <w:pPr>
        <w:jc w:val="both"/>
      </w:pPr>
      <w:r>
        <w:t xml:space="preserve">      Программа разработана для занятий с учащимися 4 классов в соответствии с новыми требованиями ФГОС начального общего образования второго поколения, на основе программы «Художественное творчество» </w:t>
      </w:r>
      <w:proofErr w:type="spellStart"/>
      <w:r>
        <w:t>Просняковой</w:t>
      </w:r>
      <w:proofErr w:type="spellEnd"/>
      <w:r>
        <w:t xml:space="preserve"> Т.Н.</w:t>
      </w:r>
      <w:r>
        <w:rPr>
          <w:b/>
        </w:rPr>
        <w:t xml:space="preserve">  </w:t>
      </w:r>
    </w:p>
    <w:p w:rsidR="006C02E2" w:rsidRDefault="006C02E2" w:rsidP="006C02E2">
      <w:pPr>
        <w:jc w:val="both"/>
      </w:pPr>
      <w:r>
        <w:t xml:space="preserve">  В процессе разработки программы главным ориентиром стала цель гармоничного единства личностного, познавательного, коммуникативного и социального развития учащихся, воспитанию у них интереса к активному познанию истории материальной культуры и семейных традиций своего и других народов, уважительного отношения к труду.</w:t>
      </w:r>
    </w:p>
    <w:p w:rsidR="006C02E2" w:rsidRDefault="006C02E2" w:rsidP="006C02E2">
      <w:pPr>
        <w:jc w:val="both"/>
      </w:pPr>
      <w:r>
        <w:t xml:space="preserve">      Данная работа представит детям широкую картину мира прикладного творчества, поможет освоить разнообразные технологии в соответствии с индивидуальными предпочтениями.</w:t>
      </w:r>
    </w:p>
    <w:p w:rsidR="006C02E2" w:rsidRDefault="006C02E2" w:rsidP="006C02E2">
      <w:pPr>
        <w:jc w:val="both"/>
        <w:rPr>
          <w:b/>
        </w:rPr>
      </w:pPr>
      <w:r>
        <w:t xml:space="preserve">      Занятия художественной практической деятельностью по данной программе решают не только задачи художественного воспитания, но и более масштабные – развивают интеллектуально-творческий потенциал ребёнка. Освоение множества технологических приёмов при работе с разнообразными материалами в условиях простора для свободного творчества помогает детям познать и развить собственные способности и возможности, создаёт условия для развития инициативности, изобретательности, гибкости мышления.</w:t>
      </w:r>
    </w:p>
    <w:p w:rsidR="006C02E2" w:rsidRDefault="006C02E2" w:rsidP="006C02E2">
      <w:pPr>
        <w:jc w:val="both"/>
      </w:pPr>
      <w:r>
        <w:rPr>
          <w:b/>
        </w:rPr>
        <w:t xml:space="preserve">         Важным направлением в содержании программы является духовно-нравственное воспитание младшего школьника. На уровне предметного воспитания создаются условия для воспитания:</w:t>
      </w:r>
    </w:p>
    <w:p w:rsidR="006C02E2" w:rsidRDefault="006C02E2" w:rsidP="006C02E2">
      <w:pPr>
        <w:numPr>
          <w:ilvl w:val="0"/>
          <w:numId w:val="1"/>
        </w:numPr>
        <w:jc w:val="both"/>
      </w:pPr>
      <w:r>
        <w:t>патриотизма: через активное познание истории материальной культуры и традиций своего и других народов;</w:t>
      </w:r>
    </w:p>
    <w:p w:rsidR="006C02E2" w:rsidRDefault="006C02E2" w:rsidP="006C02E2">
      <w:pPr>
        <w:numPr>
          <w:ilvl w:val="0"/>
          <w:numId w:val="1"/>
        </w:numPr>
        <w:jc w:val="both"/>
      </w:pPr>
      <w:r>
        <w:t>трудолюбия, творческого отношения к учению, труду, жизни;</w:t>
      </w:r>
    </w:p>
    <w:p w:rsidR="006C02E2" w:rsidRDefault="006C02E2" w:rsidP="006C02E2">
      <w:pPr>
        <w:numPr>
          <w:ilvl w:val="0"/>
          <w:numId w:val="1"/>
        </w:numPr>
        <w:jc w:val="both"/>
      </w:pPr>
      <w:r>
        <w:t>ценностного отношения к прекрасному, формирования представления об эстетических ценностях;</w:t>
      </w:r>
    </w:p>
    <w:p w:rsidR="006C02E2" w:rsidRDefault="006C02E2" w:rsidP="006C02E2">
      <w:pPr>
        <w:numPr>
          <w:ilvl w:val="0"/>
          <w:numId w:val="1"/>
        </w:numPr>
        <w:jc w:val="both"/>
      </w:pPr>
      <w:r>
        <w:t>ценностного отношения к природе, окружающей среде;</w:t>
      </w:r>
    </w:p>
    <w:p w:rsidR="006C02E2" w:rsidRDefault="006C02E2" w:rsidP="006C02E2">
      <w:pPr>
        <w:numPr>
          <w:ilvl w:val="0"/>
          <w:numId w:val="1"/>
        </w:numPr>
        <w:jc w:val="both"/>
        <w:rPr>
          <w:b/>
        </w:rPr>
      </w:pPr>
      <w:r>
        <w:t>ценностного отношения к здоровью (освоение приёмов безопасной работы с инструментами, понимание детьми необходимости применения экологически чистых материалов, организация здорового созидательного досуга).</w:t>
      </w:r>
    </w:p>
    <w:p w:rsidR="006C02E2" w:rsidRDefault="006C02E2" w:rsidP="006C02E2">
      <w:pPr>
        <w:jc w:val="both"/>
      </w:pPr>
      <w:r>
        <w:rPr>
          <w:b/>
        </w:rPr>
        <w:t xml:space="preserve">     Наряду с реализацией концепции духовно-нравственного воспитания, задачами привития младшим школьникам технологических знаний, трудовых умений и навыков программа выделяет и другие приоритетные направления, среди которых:</w:t>
      </w:r>
    </w:p>
    <w:p w:rsidR="006C02E2" w:rsidRDefault="006C02E2" w:rsidP="006C02E2">
      <w:pPr>
        <w:numPr>
          <w:ilvl w:val="0"/>
          <w:numId w:val="2"/>
        </w:numPr>
        <w:jc w:val="both"/>
      </w:pPr>
      <w:r>
        <w:t>интеграция предметных областей в формировании целостной картины мира и развитии универсальных учебных действий;</w:t>
      </w:r>
    </w:p>
    <w:p w:rsidR="006C02E2" w:rsidRDefault="006C02E2" w:rsidP="006C02E2">
      <w:pPr>
        <w:numPr>
          <w:ilvl w:val="0"/>
          <w:numId w:val="2"/>
        </w:numPr>
        <w:jc w:val="both"/>
      </w:pPr>
      <w:r>
        <w:t>формирование информационной грамотности современного школьника;</w:t>
      </w:r>
    </w:p>
    <w:p w:rsidR="006C02E2" w:rsidRDefault="006C02E2" w:rsidP="006C02E2">
      <w:pPr>
        <w:numPr>
          <w:ilvl w:val="0"/>
          <w:numId w:val="2"/>
        </w:numPr>
        <w:jc w:val="both"/>
      </w:pPr>
      <w:r>
        <w:t>развитие коммуникативной компетентности;</w:t>
      </w:r>
    </w:p>
    <w:p w:rsidR="006C02E2" w:rsidRDefault="006C02E2" w:rsidP="006C02E2">
      <w:pPr>
        <w:numPr>
          <w:ilvl w:val="0"/>
          <w:numId w:val="2"/>
        </w:numPr>
        <w:jc w:val="both"/>
      </w:pPr>
      <w: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</w:t>
      </w:r>
    </w:p>
    <w:p w:rsidR="006C02E2" w:rsidRDefault="006C02E2" w:rsidP="006C02E2">
      <w:pPr>
        <w:numPr>
          <w:ilvl w:val="0"/>
          <w:numId w:val="2"/>
        </w:numPr>
        <w:jc w:val="both"/>
        <w:rPr>
          <w:b/>
        </w:rPr>
      </w:pPr>
      <w:r>
        <w:t>овладение логическими действиями сравнения, анализа, синтеза, обобщения, классификации по родовидовым признакам, установление аналогий и причинно-следственных связей, построения рассуждений, отнесения к известным понятиям.</w:t>
      </w:r>
    </w:p>
    <w:p w:rsidR="006C02E2" w:rsidRDefault="006C02E2" w:rsidP="006C02E2">
      <w:pPr>
        <w:ind w:left="360"/>
        <w:jc w:val="both"/>
        <w:rPr>
          <w:b/>
        </w:rPr>
      </w:pPr>
    </w:p>
    <w:p w:rsidR="006C02E2" w:rsidRDefault="006C02E2" w:rsidP="006C02E2">
      <w:pPr>
        <w:ind w:firstLine="709"/>
        <w:jc w:val="both"/>
      </w:pPr>
    </w:p>
    <w:p w:rsidR="006C02E2" w:rsidRDefault="006C02E2" w:rsidP="006C02E2">
      <w:pPr>
        <w:ind w:firstLine="709"/>
        <w:jc w:val="both"/>
        <w:rPr>
          <w:u w:val="single"/>
        </w:rPr>
      </w:pPr>
      <w:r>
        <w:rPr>
          <w:b/>
        </w:rPr>
        <w:t>Отличительные особенности программы</w:t>
      </w:r>
    </w:p>
    <w:p w:rsidR="006C02E2" w:rsidRDefault="006C02E2" w:rsidP="006C02E2">
      <w:pPr>
        <w:ind w:firstLine="709"/>
        <w:jc w:val="both"/>
      </w:pPr>
      <w:r>
        <w:rPr>
          <w:u w:val="single"/>
        </w:rPr>
        <w:t>Базовые теоретические идеи, ключевые понятия</w:t>
      </w:r>
    </w:p>
    <w:p w:rsidR="006C02E2" w:rsidRDefault="006C02E2" w:rsidP="006C02E2">
      <w:pPr>
        <w:jc w:val="both"/>
      </w:pPr>
      <w:r>
        <w:t xml:space="preserve">       Системно-</w:t>
      </w:r>
      <w:proofErr w:type="spellStart"/>
      <w:r>
        <w:t>деятельностный</w:t>
      </w:r>
      <w:proofErr w:type="spellEnd"/>
      <w:r>
        <w:t xml:space="preserve"> и личностный подходы в начальном обучении предполагают активизацию познавательной деятельности каждого учащегося с учётом его возрастных и индивидуальных особенностей. Раскрытие личностного потенциала младшего школьника реализуется путём индивидуализации учебных заданий. Ученик всегда имеет выбор в принятии решения, исходя из его степени сложности. Он может </w:t>
      </w:r>
      <w:r>
        <w:lastRenderedPageBreak/>
        <w:t xml:space="preserve">заменить предлагаемые материалы и инструменты на другие, с аналогичными свойствами и качествами. </w:t>
      </w:r>
    </w:p>
    <w:p w:rsidR="006C02E2" w:rsidRDefault="006C02E2" w:rsidP="006C02E2">
      <w:pPr>
        <w:ind w:firstLine="709"/>
        <w:jc w:val="both"/>
      </w:pPr>
      <w:r>
        <w:t>Занятия ручным трудом, аппликацией и рисованием позволяют проявить себя детям с теми особенностями интеллекта, которые в меньшей степени востребованы на других учебных предметах. Программа кружка «Умелые руки» должна помочь стимулировать развитие учащихся путем тренировки движений пальцев рук, развивать познавательные потребности и способности каждого учащегося, создать условия для социального и культурного самовыражения личности ребенка.</w:t>
      </w:r>
    </w:p>
    <w:p w:rsidR="006C02E2" w:rsidRDefault="006C02E2" w:rsidP="006C02E2">
      <w:pPr>
        <w:ind w:firstLine="709"/>
        <w:jc w:val="both"/>
      </w:pPr>
      <w:r>
        <w:t xml:space="preserve">Недостаточная </w:t>
      </w:r>
      <w:proofErr w:type="spellStart"/>
      <w:r>
        <w:t>сформированность</w:t>
      </w:r>
      <w:proofErr w:type="spellEnd"/>
      <w:r>
        <w:t xml:space="preserve"> пространственного восприятия и зрительно-моторных координаций является причиной возникновения трудностей в обучении детей (особенно в первом классе).</w:t>
      </w:r>
    </w:p>
    <w:p w:rsidR="006C02E2" w:rsidRDefault="006C02E2" w:rsidP="006C02E2">
      <w:pPr>
        <w:ind w:firstLine="709"/>
        <w:jc w:val="both"/>
        <w:rPr>
          <w:u w:val="single"/>
        </w:rPr>
      </w:pPr>
      <w:r>
        <w:t xml:space="preserve">Учеными установлено, что активные физические действия пальцами благотворно влияют на весь организм. Приблизительно треть мозговых центров, отвечающих за развитие человека, непосредственно связано с руками. Развивая моторику, мы создаем предпосылки для становления многих психических процессов. Ученые и педагоги, изучавшие деятельность мозга, психику детей, отмечают большое стимулирующее влияние функций руки. Ни один предмет не даст возможности для такого разнообразия движений пальцами кисти руки, как ручной труд. На занятиях предметно-практической деятельности развиваются тонко-координированные движения: точность, ловкость, скорость. Наиболее интенсивно это происходит в период от 6 до 10 лет. Поэтому внеклассные занятия «Умелые руки» дают возможность для развития зрительно - пространственного восприятия воспитанников, творческого воображения, разных видов мышления, интеллектуальной активности, речи, воли, чувств. </w:t>
      </w:r>
    </w:p>
    <w:p w:rsidR="006C02E2" w:rsidRDefault="006C02E2" w:rsidP="006C02E2">
      <w:pPr>
        <w:ind w:firstLine="709"/>
        <w:jc w:val="both"/>
        <w:rPr>
          <w:u w:val="single"/>
        </w:rPr>
      </w:pPr>
    </w:p>
    <w:p w:rsidR="006C02E2" w:rsidRDefault="006C02E2" w:rsidP="006C02E2">
      <w:pPr>
        <w:ind w:firstLine="709"/>
        <w:jc w:val="both"/>
      </w:pPr>
      <w:r>
        <w:rPr>
          <w:u w:val="single"/>
        </w:rPr>
        <w:t xml:space="preserve">Этапы реализации, их обоснование и взаимосвязь </w:t>
      </w:r>
    </w:p>
    <w:p w:rsidR="006C02E2" w:rsidRDefault="006C02E2" w:rsidP="006C02E2">
      <w:pPr>
        <w:ind w:firstLine="709"/>
        <w:jc w:val="both"/>
      </w:pPr>
      <w:proofErr w:type="gramStart"/>
      <w:r>
        <w:t>Программа  предусматривает</w:t>
      </w:r>
      <w:proofErr w:type="gramEnd"/>
      <w:r>
        <w:t xml:space="preserve"> использование традиционных и нетрадиционных  (рисование руками, с использованием ниток, мозаика стружек,  цветных опилок, разбрызгивания, сюжеты с применением круп, </w:t>
      </w:r>
      <w:proofErr w:type="spellStart"/>
      <w:r>
        <w:t>бисероплетение</w:t>
      </w:r>
      <w:proofErr w:type="spellEnd"/>
      <w:r>
        <w:t>, аппликации из скорлупы, фольги, картона, лепка из соленого теста) техник. В план работы включены такие виды деятельности: работа с природным материалом, рисование, аппликация, коллаж, лепка, плетение из ниток.</w:t>
      </w:r>
    </w:p>
    <w:p w:rsidR="006C02E2" w:rsidRDefault="006C02E2" w:rsidP="006C02E2">
      <w:pPr>
        <w:ind w:firstLine="709"/>
        <w:jc w:val="both"/>
        <w:rPr>
          <w:b/>
          <w:color w:val="000000"/>
        </w:rPr>
      </w:pPr>
      <w:r>
        <w:t>Формы проведения занятий различны. Предусмотрены как теоретические (рассказ педагога, показ педагогом способа действия, показ видеоматериалов, беседа с детьми, рассказы детей), так и практические занятия, проведения конкурсов работ учащихся, подготовка и проведение выставок детских работ, вручение готовых работ родителям в качестве подарков.</w:t>
      </w:r>
    </w:p>
    <w:p w:rsidR="006C02E2" w:rsidRDefault="006C02E2" w:rsidP="006C02E2">
      <w:pPr>
        <w:shd w:val="clear" w:color="auto" w:fill="FFFFFF"/>
        <w:autoSpaceDE w:val="0"/>
        <w:ind w:firstLine="709"/>
        <w:jc w:val="both"/>
        <w:rPr>
          <w:b/>
          <w:color w:val="000000"/>
        </w:rPr>
      </w:pPr>
    </w:p>
    <w:p w:rsidR="006C02E2" w:rsidRDefault="006C02E2" w:rsidP="006C02E2">
      <w:pPr>
        <w:shd w:val="clear" w:color="auto" w:fill="FFFFFF"/>
        <w:autoSpaceDE w:val="0"/>
        <w:ind w:firstLine="709"/>
        <w:jc w:val="both"/>
        <w:rPr>
          <w:color w:val="000000"/>
          <w:u w:val="single"/>
        </w:rPr>
      </w:pPr>
      <w:r>
        <w:rPr>
          <w:b/>
          <w:color w:val="000000"/>
        </w:rPr>
        <w:t>Особенности    возрастной    группы   учащихся начальных классов:</w:t>
      </w:r>
    </w:p>
    <w:p w:rsidR="006C02E2" w:rsidRDefault="006C02E2" w:rsidP="006C02E2">
      <w:pPr>
        <w:ind w:firstLine="709"/>
        <w:jc w:val="both"/>
      </w:pPr>
      <w:r>
        <w:rPr>
          <w:color w:val="000000"/>
          <w:u w:val="single"/>
        </w:rPr>
        <w:t>возраст детей и их психологические особен</w:t>
      </w:r>
      <w:r>
        <w:rPr>
          <w:color w:val="000000"/>
          <w:u w:val="single"/>
        </w:rPr>
        <w:softHyphen/>
        <w:t>ности</w:t>
      </w:r>
    </w:p>
    <w:p w:rsidR="006C02E2" w:rsidRDefault="006C02E2" w:rsidP="006C02E2">
      <w:pPr>
        <w:ind w:firstLine="709"/>
        <w:jc w:val="both"/>
      </w:pPr>
      <w:r>
        <w:t>Дети 9-10 лет имеют свои психологические особенности. В этом возрасте наиболее значимыми мотивами являются:</w:t>
      </w:r>
    </w:p>
    <w:p w:rsidR="006C02E2" w:rsidRDefault="006C02E2" w:rsidP="006C02E2">
      <w:pPr>
        <w:ind w:firstLine="709"/>
        <w:jc w:val="both"/>
      </w:pPr>
      <w:r>
        <w:t xml:space="preserve"> - «потребности во внешних впечатлениях», которые реализуются при участии взрослого, его поддержке и одобрении, что способствует созданию климата эмоционального благополучия;</w:t>
      </w:r>
    </w:p>
    <w:p w:rsidR="006C02E2" w:rsidRDefault="006C02E2" w:rsidP="006C02E2">
      <w:pPr>
        <w:ind w:firstLine="709"/>
        <w:jc w:val="both"/>
      </w:pPr>
      <w:r>
        <w:t>- потребность, настойчивое стремление стать школьником: познавательная потребность, выражающаяся в желании приобретать новые знания;</w:t>
      </w:r>
    </w:p>
    <w:p w:rsidR="006C02E2" w:rsidRDefault="006C02E2" w:rsidP="006C02E2">
      <w:pPr>
        <w:ind w:firstLine="709"/>
        <w:jc w:val="both"/>
        <w:rPr>
          <w:u w:val="single"/>
        </w:rPr>
      </w:pPr>
      <w:r>
        <w:t>- потребность в общении, принимающая форму желания выполнять важную общественно значимую деятельность, имеющую значение не только для него самого, но и для окружающих взрослых.</w:t>
      </w:r>
    </w:p>
    <w:p w:rsidR="006C02E2" w:rsidRDefault="006C02E2" w:rsidP="006C02E2">
      <w:pPr>
        <w:ind w:firstLine="709"/>
        <w:jc w:val="both"/>
      </w:pPr>
      <w:r>
        <w:rPr>
          <w:u w:val="single"/>
        </w:rPr>
        <w:t>Ведущие виды деятельности:</w:t>
      </w:r>
    </w:p>
    <w:p w:rsidR="006C02E2" w:rsidRDefault="006C02E2" w:rsidP="006C02E2">
      <w:pPr>
        <w:ind w:firstLine="709"/>
        <w:jc w:val="both"/>
      </w:pPr>
      <w:r>
        <w:t xml:space="preserve">- игра в ее наиболее развернутой форме: предметная, сюжетно-ролевая, драматизация. Ролевая игра выступает как деятельность, в которой происходит </w:t>
      </w:r>
      <w:r>
        <w:lastRenderedPageBreak/>
        <w:t>ориентация ребенка в самых общих, в самых основных сферах человеческой деятельности;</w:t>
      </w:r>
    </w:p>
    <w:p w:rsidR="006C02E2" w:rsidRDefault="006C02E2" w:rsidP="006C02E2">
      <w:pPr>
        <w:ind w:firstLine="709"/>
        <w:jc w:val="both"/>
      </w:pPr>
      <w:r>
        <w:t>- учебная деятельность как ведущая в умственном развитии детей младшего школьного возраста, т.к. через нее отрабатывается система отношений ребенка с окружающими взрослыми.</w:t>
      </w:r>
    </w:p>
    <w:p w:rsidR="006C02E2" w:rsidRDefault="006C02E2" w:rsidP="006C02E2">
      <w:pPr>
        <w:jc w:val="both"/>
      </w:pPr>
    </w:p>
    <w:p w:rsidR="006C02E2" w:rsidRDefault="006C02E2" w:rsidP="006C02E2">
      <w:pPr>
        <w:jc w:val="both"/>
      </w:pPr>
      <w:r>
        <w:rPr>
          <w:b/>
        </w:rPr>
        <w:t xml:space="preserve">Программа рассчитана на  полгода обучения. </w:t>
      </w:r>
    </w:p>
    <w:p w:rsidR="006C02E2" w:rsidRDefault="006C02E2" w:rsidP="006C02E2">
      <w:pPr>
        <w:jc w:val="both"/>
      </w:pPr>
      <w:r>
        <w:t>Общее количество часов: 17 часов</w:t>
      </w:r>
    </w:p>
    <w:p w:rsidR="006C02E2" w:rsidRDefault="006C02E2" w:rsidP="006C02E2">
      <w:pPr>
        <w:numPr>
          <w:ilvl w:val="0"/>
          <w:numId w:val="3"/>
        </w:numPr>
        <w:rPr>
          <w:b/>
        </w:rPr>
      </w:pPr>
      <w:r>
        <w:t xml:space="preserve"> 4 класс – 17 часов </w:t>
      </w:r>
    </w:p>
    <w:p w:rsidR="006C02E2" w:rsidRDefault="006C02E2" w:rsidP="006C02E2">
      <w:pPr>
        <w:jc w:val="center"/>
        <w:rPr>
          <w:b/>
        </w:rPr>
      </w:pPr>
    </w:p>
    <w:p w:rsidR="00B71975" w:rsidRDefault="00B71975" w:rsidP="006C02E2">
      <w:pPr>
        <w:jc w:val="center"/>
        <w:rPr>
          <w:b/>
          <w:lang w:val="en-US"/>
        </w:rPr>
      </w:pPr>
    </w:p>
    <w:p w:rsidR="006C02E2" w:rsidRDefault="006C02E2" w:rsidP="006C02E2">
      <w:pPr>
        <w:jc w:val="center"/>
        <w:rPr>
          <w:b/>
        </w:rPr>
      </w:pPr>
      <w:r>
        <w:rPr>
          <w:b/>
        </w:rPr>
        <w:t>Планируемые результаты освоения учащимися программы курса</w:t>
      </w:r>
    </w:p>
    <w:p w:rsidR="006C02E2" w:rsidRDefault="006C02E2" w:rsidP="006C02E2">
      <w:pPr>
        <w:jc w:val="center"/>
        <w:rPr>
          <w:b/>
          <w:u w:val="single"/>
        </w:rPr>
      </w:pPr>
      <w:r>
        <w:rPr>
          <w:b/>
        </w:rPr>
        <w:t xml:space="preserve"> «Умелые ручки»</w:t>
      </w:r>
    </w:p>
    <w:p w:rsidR="006C02E2" w:rsidRDefault="006C02E2" w:rsidP="006C02E2">
      <w:pPr>
        <w:jc w:val="both"/>
      </w:pPr>
      <w:r>
        <w:rPr>
          <w:b/>
          <w:u w:val="single"/>
        </w:rPr>
        <w:t>Прогнозируемый результат:</w:t>
      </w:r>
    </w:p>
    <w:p w:rsidR="006C02E2" w:rsidRDefault="006C02E2" w:rsidP="006C02E2">
      <w:pPr>
        <w:ind w:firstLine="709"/>
        <w:jc w:val="both"/>
      </w:pPr>
      <w:r>
        <w:t>Скоординированы движения кистей рук воспитанников;</w:t>
      </w:r>
    </w:p>
    <w:p w:rsidR="006C02E2" w:rsidRDefault="006C02E2" w:rsidP="006C02E2">
      <w:pPr>
        <w:ind w:firstLine="709"/>
        <w:jc w:val="both"/>
      </w:pPr>
      <w:r>
        <w:t>- развито творческое воображение у воспитанников;</w:t>
      </w:r>
    </w:p>
    <w:p w:rsidR="006C02E2" w:rsidRDefault="006C02E2" w:rsidP="006C02E2">
      <w:pPr>
        <w:ind w:firstLine="709"/>
        <w:jc w:val="both"/>
      </w:pPr>
      <w:r>
        <w:t>- сформирован интерес к творческой деятельности;</w:t>
      </w:r>
    </w:p>
    <w:p w:rsidR="006C02E2" w:rsidRDefault="006C02E2" w:rsidP="006C02E2">
      <w:pPr>
        <w:ind w:firstLine="709"/>
        <w:jc w:val="both"/>
      </w:pPr>
      <w:r>
        <w:t>- развита культура общения воспитанников, трудолюбие, усидчивость, терпение.</w:t>
      </w:r>
    </w:p>
    <w:p w:rsidR="006C02E2" w:rsidRDefault="006C02E2" w:rsidP="006C02E2"/>
    <w:p w:rsidR="006C02E2" w:rsidRDefault="006C02E2" w:rsidP="006C02E2">
      <w:pPr>
        <w:rPr>
          <w:b/>
          <w:i/>
        </w:rPr>
      </w:pPr>
      <w:r>
        <w:rPr>
          <w:b/>
          <w:u w:val="single"/>
        </w:rPr>
        <w:t>Личностные универсальные учебные действия</w:t>
      </w:r>
    </w:p>
    <w:p w:rsidR="006C02E2" w:rsidRDefault="006C02E2" w:rsidP="006C02E2">
      <w:r>
        <w:rPr>
          <w:b/>
          <w:i/>
        </w:rPr>
        <w:t>У обучающегося будут сформированы:</w:t>
      </w:r>
    </w:p>
    <w:p w:rsidR="006C02E2" w:rsidRDefault="006C02E2" w:rsidP="006C02E2">
      <w:pPr>
        <w:numPr>
          <w:ilvl w:val="0"/>
          <w:numId w:val="4"/>
        </w:numPr>
      </w:pPr>
      <w:r>
        <w:t>интерес к новым видам прикладного творчества, к новым способам самовыражения;</w:t>
      </w:r>
    </w:p>
    <w:p w:rsidR="006C02E2" w:rsidRDefault="006C02E2" w:rsidP="006C02E2">
      <w:pPr>
        <w:numPr>
          <w:ilvl w:val="0"/>
          <w:numId w:val="4"/>
        </w:numPr>
      </w:pPr>
      <w:r>
        <w:t>познавательный интерес к новым способам исследования технологий и материалов;</w:t>
      </w:r>
    </w:p>
    <w:p w:rsidR="006C02E2" w:rsidRDefault="006C02E2" w:rsidP="006C02E2">
      <w:pPr>
        <w:numPr>
          <w:ilvl w:val="0"/>
          <w:numId w:val="4"/>
        </w:numPr>
        <w:rPr>
          <w:b/>
          <w:i/>
        </w:rPr>
      </w:pPr>
      <w:r>
        <w:t>адекватное понимание причин успешности/</w:t>
      </w:r>
      <w:proofErr w:type="spellStart"/>
      <w:r>
        <w:t>неуспешности</w:t>
      </w:r>
      <w:proofErr w:type="spellEnd"/>
      <w:r>
        <w:t xml:space="preserve"> творческой деятельности.</w:t>
      </w:r>
    </w:p>
    <w:p w:rsidR="006C02E2" w:rsidRDefault="006C02E2" w:rsidP="006C02E2">
      <w:pPr>
        <w:rPr>
          <w:i/>
        </w:rPr>
      </w:pPr>
      <w:r>
        <w:rPr>
          <w:b/>
          <w:i/>
        </w:rPr>
        <w:t>Обучающийся получит возможность для формирования:</w:t>
      </w:r>
    </w:p>
    <w:p w:rsidR="006C02E2" w:rsidRDefault="006C02E2" w:rsidP="006C02E2">
      <w:pPr>
        <w:numPr>
          <w:ilvl w:val="0"/>
          <w:numId w:val="5"/>
        </w:numPr>
        <w:rPr>
          <w:i/>
        </w:rPr>
      </w:pPr>
      <w:r>
        <w:rPr>
          <w:i/>
        </w:rPr>
        <w:t>внутренней позиции на уровне понимания необходимости творческой деятельности, как одного из средств самовыражения в социальной жизни;</w:t>
      </w:r>
    </w:p>
    <w:p w:rsidR="006C02E2" w:rsidRDefault="006C02E2" w:rsidP="006C02E2">
      <w:pPr>
        <w:numPr>
          <w:ilvl w:val="0"/>
          <w:numId w:val="5"/>
        </w:numPr>
        <w:rPr>
          <w:i/>
        </w:rPr>
      </w:pPr>
      <w:r>
        <w:rPr>
          <w:i/>
        </w:rPr>
        <w:t>выраженной познавательной мотивации;</w:t>
      </w:r>
    </w:p>
    <w:p w:rsidR="006C02E2" w:rsidRDefault="006C02E2" w:rsidP="006C02E2">
      <w:pPr>
        <w:numPr>
          <w:ilvl w:val="0"/>
          <w:numId w:val="5"/>
        </w:numPr>
        <w:rPr>
          <w:b/>
          <w:i/>
        </w:rPr>
      </w:pPr>
      <w:r>
        <w:rPr>
          <w:i/>
        </w:rPr>
        <w:t>устойчивого интереса к новым способам познания</w:t>
      </w:r>
      <w:r>
        <w:t>.</w:t>
      </w:r>
    </w:p>
    <w:p w:rsidR="006C02E2" w:rsidRDefault="006C02E2" w:rsidP="006C02E2">
      <w:pPr>
        <w:rPr>
          <w:b/>
          <w:i/>
        </w:rPr>
      </w:pPr>
    </w:p>
    <w:p w:rsidR="006C02E2" w:rsidRDefault="006C02E2" w:rsidP="006C02E2">
      <w:pPr>
        <w:rPr>
          <w:b/>
          <w:i/>
        </w:rPr>
      </w:pPr>
      <w:r>
        <w:rPr>
          <w:b/>
          <w:u w:val="single"/>
        </w:rPr>
        <w:t>Регулятивные универсальные учебные действия</w:t>
      </w:r>
    </w:p>
    <w:p w:rsidR="006C02E2" w:rsidRDefault="006C02E2" w:rsidP="006C02E2">
      <w:r>
        <w:rPr>
          <w:b/>
          <w:i/>
        </w:rPr>
        <w:t>Обучающийся научится:</w:t>
      </w:r>
    </w:p>
    <w:p w:rsidR="006C02E2" w:rsidRDefault="006C02E2" w:rsidP="006C02E2">
      <w:pPr>
        <w:numPr>
          <w:ilvl w:val="0"/>
          <w:numId w:val="6"/>
        </w:numPr>
      </w:pPr>
      <w:r>
        <w:t>планировать свои действия;</w:t>
      </w:r>
    </w:p>
    <w:p w:rsidR="006C02E2" w:rsidRDefault="006C02E2" w:rsidP="006C02E2">
      <w:pPr>
        <w:numPr>
          <w:ilvl w:val="0"/>
          <w:numId w:val="6"/>
        </w:numPr>
      </w:pPr>
      <w:r>
        <w:t>осуществлять итоговый и пошаговый контроль;</w:t>
      </w:r>
    </w:p>
    <w:p w:rsidR="006C02E2" w:rsidRDefault="006C02E2" w:rsidP="006C02E2">
      <w:pPr>
        <w:numPr>
          <w:ilvl w:val="0"/>
          <w:numId w:val="6"/>
        </w:numPr>
      </w:pPr>
      <w:r>
        <w:t>адекватно воспринимать оценку учителя;</w:t>
      </w:r>
    </w:p>
    <w:p w:rsidR="006C02E2" w:rsidRDefault="006C02E2" w:rsidP="006C02E2">
      <w:pPr>
        <w:numPr>
          <w:ilvl w:val="0"/>
          <w:numId w:val="6"/>
        </w:numPr>
        <w:rPr>
          <w:b/>
          <w:i/>
        </w:rPr>
      </w:pPr>
      <w:r>
        <w:t xml:space="preserve">различать способ и результат действия. </w:t>
      </w:r>
    </w:p>
    <w:p w:rsidR="006C02E2" w:rsidRDefault="006C02E2" w:rsidP="006C02E2">
      <w:pPr>
        <w:rPr>
          <w:i/>
        </w:rPr>
      </w:pPr>
      <w:r>
        <w:rPr>
          <w:b/>
          <w:i/>
        </w:rPr>
        <w:t>Обучающийся получит возможность научиться:</w:t>
      </w:r>
    </w:p>
    <w:p w:rsidR="006C02E2" w:rsidRDefault="006C02E2" w:rsidP="006C02E2">
      <w:pPr>
        <w:numPr>
          <w:ilvl w:val="0"/>
          <w:numId w:val="7"/>
        </w:numPr>
        <w:rPr>
          <w:i/>
        </w:rPr>
      </w:pPr>
      <w:r>
        <w:rPr>
          <w:i/>
        </w:rPr>
        <w:t>проявлять познавательную инициативу;</w:t>
      </w:r>
    </w:p>
    <w:p w:rsidR="006C02E2" w:rsidRDefault="006C02E2" w:rsidP="006C02E2">
      <w:pPr>
        <w:numPr>
          <w:ilvl w:val="0"/>
          <w:numId w:val="7"/>
        </w:numPr>
        <w:rPr>
          <w:b/>
        </w:rPr>
      </w:pPr>
      <w:r>
        <w:rPr>
          <w:i/>
        </w:rPr>
        <w:t>самостоятельно находить варианты решения творческой задачи.</w:t>
      </w:r>
    </w:p>
    <w:p w:rsidR="006C02E2" w:rsidRDefault="006C02E2" w:rsidP="006C02E2">
      <w:pPr>
        <w:rPr>
          <w:b/>
        </w:rPr>
      </w:pPr>
    </w:p>
    <w:p w:rsidR="006C02E2" w:rsidRDefault="006C02E2" w:rsidP="006C02E2">
      <w:pPr>
        <w:rPr>
          <w:b/>
          <w:i/>
        </w:rPr>
      </w:pPr>
      <w:r>
        <w:rPr>
          <w:b/>
          <w:u w:val="single"/>
        </w:rPr>
        <w:t>Коммуникативные универсальные учебные действия</w:t>
      </w:r>
    </w:p>
    <w:p w:rsidR="006C02E2" w:rsidRDefault="006C02E2" w:rsidP="006C02E2">
      <w:r>
        <w:rPr>
          <w:b/>
          <w:i/>
        </w:rPr>
        <w:t>Учащиеся смогут:</w:t>
      </w:r>
    </w:p>
    <w:p w:rsidR="006C02E2" w:rsidRDefault="006C02E2" w:rsidP="006C02E2">
      <w:pPr>
        <w:numPr>
          <w:ilvl w:val="0"/>
          <w:numId w:val="8"/>
        </w:numPr>
      </w:pPr>
      <w:r>
        <w:t>допускать существование различных точек зрения и различных вариантов выполнения поставленной творческой задачи;</w:t>
      </w:r>
    </w:p>
    <w:p w:rsidR="006C02E2" w:rsidRDefault="006C02E2" w:rsidP="006C02E2">
      <w:pPr>
        <w:numPr>
          <w:ilvl w:val="0"/>
          <w:numId w:val="8"/>
        </w:numPr>
      </w:pPr>
      <w:r>
        <w:t>учитывать разные мнения, стремиться к координации при выполнении коллективных работ;</w:t>
      </w:r>
    </w:p>
    <w:p w:rsidR="006C02E2" w:rsidRDefault="006C02E2" w:rsidP="006C02E2">
      <w:pPr>
        <w:numPr>
          <w:ilvl w:val="0"/>
          <w:numId w:val="8"/>
        </w:numPr>
      </w:pPr>
      <w:r>
        <w:t>формулировать собственное мнение и позицию;</w:t>
      </w:r>
    </w:p>
    <w:p w:rsidR="006C02E2" w:rsidRDefault="006C02E2" w:rsidP="006C02E2">
      <w:pPr>
        <w:numPr>
          <w:ilvl w:val="0"/>
          <w:numId w:val="8"/>
        </w:numPr>
      </w:pPr>
      <w:r>
        <w:t>договариваться, приходить к общему решению;</w:t>
      </w:r>
    </w:p>
    <w:p w:rsidR="006C02E2" w:rsidRDefault="006C02E2" w:rsidP="006C02E2">
      <w:pPr>
        <w:numPr>
          <w:ilvl w:val="0"/>
          <w:numId w:val="8"/>
        </w:numPr>
      </w:pPr>
      <w:r>
        <w:lastRenderedPageBreak/>
        <w:t>соблюдать корректность в высказываниях;</w:t>
      </w:r>
    </w:p>
    <w:p w:rsidR="006C02E2" w:rsidRDefault="006C02E2" w:rsidP="006C02E2">
      <w:pPr>
        <w:numPr>
          <w:ilvl w:val="0"/>
          <w:numId w:val="8"/>
        </w:numPr>
      </w:pPr>
      <w:r>
        <w:t>задавать вопросы по существу;</w:t>
      </w:r>
    </w:p>
    <w:p w:rsidR="006C02E2" w:rsidRDefault="006C02E2" w:rsidP="006C02E2">
      <w:pPr>
        <w:numPr>
          <w:ilvl w:val="0"/>
          <w:numId w:val="8"/>
        </w:numPr>
        <w:rPr>
          <w:b/>
          <w:i/>
        </w:rPr>
      </w:pPr>
      <w:r>
        <w:t>контролировать действия партнёра.</w:t>
      </w:r>
    </w:p>
    <w:p w:rsidR="006C02E2" w:rsidRDefault="006C02E2" w:rsidP="006C02E2">
      <w:pPr>
        <w:rPr>
          <w:i/>
        </w:rPr>
      </w:pPr>
      <w:r>
        <w:rPr>
          <w:b/>
          <w:i/>
        </w:rPr>
        <w:t>Обучающийся получит возможность научиться:</w:t>
      </w:r>
    </w:p>
    <w:p w:rsidR="006C02E2" w:rsidRDefault="006C02E2" w:rsidP="006C02E2">
      <w:pPr>
        <w:numPr>
          <w:ilvl w:val="0"/>
          <w:numId w:val="9"/>
        </w:numPr>
        <w:rPr>
          <w:i/>
        </w:rPr>
      </w:pPr>
      <w:r>
        <w:rPr>
          <w:i/>
        </w:rPr>
        <w:t>учитывать разные мнения и обосновывать свою позицию;</w:t>
      </w:r>
    </w:p>
    <w:p w:rsidR="006C02E2" w:rsidRDefault="006C02E2" w:rsidP="006C02E2">
      <w:pPr>
        <w:numPr>
          <w:ilvl w:val="0"/>
          <w:numId w:val="9"/>
        </w:numPr>
        <w:rPr>
          <w:i/>
        </w:rPr>
      </w:pPr>
      <w:r>
        <w:rPr>
          <w:i/>
        </w:rPr>
        <w:t>владеть монологической и диалогической формой речи;</w:t>
      </w:r>
    </w:p>
    <w:p w:rsidR="006C02E2" w:rsidRDefault="006C02E2" w:rsidP="006C02E2">
      <w:pPr>
        <w:numPr>
          <w:ilvl w:val="0"/>
          <w:numId w:val="9"/>
        </w:numPr>
        <w:rPr>
          <w:b/>
          <w:i/>
        </w:rPr>
      </w:pPr>
      <w:r>
        <w:rPr>
          <w:i/>
        </w:rPr>
        <w:t>осуществлять взаимный контроль и оказывать партнёрам в сотрудничестве необходимую взаимопомощь.</w:t>
      </w:r>
    </w:p>
    <w:p w:rsidR="006C02E2" w:rsidRDefault="006C02E2" w:rsidP="006C02E2">
      <w:pPr>
        <w:rPr>
          <w:b/>
          <w:i/>
        </w:rPr>
      </w:pPr>
    </w:p>
    <w:p w:rsidR="006C02E2" w:rsidRDefault="006C02E2" w:rsidP="006C02E2">
      <w:pPr>
        <w:rPr>
          <w:b/>
          <w:u w:val="single"/>
        </w:rPr>
      </w:pPr>
    </w:p>
    <w:p w:rsidR="006C02E2" w:rsidRDefault="006C02E2" w:rsidP="006C02E2">
      <w:pPr>
        <w:rPr>
          <w:b/>
          <w:i/>
        </w:rPr>
      </w:pPr>
      <w:r>
        <w:rPr>
          <w:b/>
          <w:u w:val="single"/>
        </w:rPr>
        <w:t>Познавательные универсальные учебные действия</w:t>
      </w:r>
    </w:p>
    <w:p w:rsidR="006C02E2" w:rsidRDefault="006C02E2" w:rsidP="006C02E2">
      <w:r>
        <w:rPr>
          <w:b/>
          <w:i/>
        </w:rPr>
        <w:t>Обучающийся научится:</w:t>
      </w:r>
    </w:p>
    <w:p w:rsidR="006C02E2" w:rsidRDefault="006C02E2" w:rsidP="006C02E2">
      <w:pPr>
        <w:numPr>
          <w:ilvl w:val="0"/>
          <w:numId w:val="10"/>
        </w:numPr>
      </w:pPr>
      <w:r>
        <w:t xml:space="preserve">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пространстве, в </w:t>
      </w:r>
      <w:proofErr w:type="spellStart"/>
      <w:r>
        <w:t>т.ч</w:t>
      </w:r>
      <w:proofErr w:type="spellEnd"/>
      <w:r>
        <w:t>. контролируемом пространстве Интернет;</w:t>
      </w:r>
    </w:p>
    <w:p w:rsidR="006C02E2" w:rsidRDefault="006C02E2" w:rsidP="006C02E2">
      <w:pPr>
        <w:numPr>
          <w:ilvl w:val="0"/>
          <w:numId w:val="10"/>
        </w:numPr>
      </w:pPr>
      <w:r>
        <w:t>высказываться в устной и письменной форме;</w:t>
      </w:r>
    </w:p>
    <w:p w:rsidR="006C02E2" w:rsidRDefault="006C02E2" w:rsidP="006C02E2">
      <w:pPr>
        <w:numPr>
          <w:ilvl w:val="0"/>
          <w:numId w:val="10"/>
        </w:numPr>
      </w:pPr>
      <w:r>
        <w:t>анализировать объекты, выделять главное;</w:t>
      </w:r>
    </w:p>
    <w:p w:rsidR="006C02E2" w:rsidRDefault="006C02E2" w:rsidP="006C02E2">
      <w:pPr>
        <w:numPr>
          <w:ilvl w:val="0"/>
          <w:numId w:val="10"/>
        </w:numPr>
      </w:pPr>
      <w:r>
        <w:t>осуществлять синтез (целое из частей);</w:t>
      </w:r>
    </w:p>
    <w:p w:rsidR="006C02E2" w:rsidRDefault="006C02E2" w:rsidP="006C02E2">
      <w:pPr>
        <w:numPr>
          <w:ilvl w:val="0"/>
          <w:numId w:val="10"/>
        </w:numPr>
      </w:pPr>
      <w:r>
        <w:t>проводить сравнение, классификацию по разным критериям;</w:t>
      </w:r>
    </w:p>
    <w:p w:rsidR="006C02E2" w:rsidRDefault="006C02E2" w:rsidP="006C02E2">
      <w:pPr>
        <w:numPr>
          <w:ilvl w:val="0"/>
          <w:numId w:val="10"/>
        </w:numPr>
      </w:pPr>
      <w:r>
        <w:t>устанавливать причинно-следственные связи;</w:t>
      </w:r>
    </w:p>
    <w:p w:rsidR="006C02E2" w:rsidRDefault="006C02E2" w:rsidP="006C02E2">
      <w:pPr>
        <w:numPr>
          <w:ilvl w:val="0"/>
          <w:numId w:val="10"/>
        </w:numPr>
      </w:pPr>
      <w:r>
        <w:t>строить рассуждения об объекте.</w:t>
      </w:r>
    </w:p>
    <w:p w:rsidR="006C02E2" w:rsidRDefault="006C02E2" w:rsidP="006C02E2"/>
    <w:p w:rsidR="006C02E2" w:rsidRDefault="006C02E2" w:rsidP="006C02E2">
      <w:pPr>
        <w:rPr>
          <w:i/>
        </w:rPr>
      </w:pPr>
      <w:r>
        <w:rPr>
          <w:b/>
          <w:i/>
        </w:rPr>
        <w:t>Обучающийся получит возможность научиться:</w:t>
      </w:r>
    </w:p>
    <w:p w:rsidR="006C02E2" w:rsidRDefault="006C02E2" w:rsidP="006C02E2">
      <w:pPr>
        <w:numPr>
          <w:ilvl w:val="0"/>
          <w:numId w:val="11"/>
        </w:numPr>
        <w:rPr>
          <w:i/>
        </w:rPr>
      </w:pPr>
      <w:r>
        <w:rPr>
          <w:i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6C02E2" w:rsidRDefault="006C02E2" w:rsidP="006C02E2">
      <w:pPr>
        <w:numPr>
          <w:ilvl w:val="0"/>
          <w:numId w:val="11"/>
        </w:numPr>
        <w:rPr>
          <w:i/>
        </w:rPr>
      </w:pPr>
      <w:r>
        <w:rPr>
          <w:i/>
        </w:rPr>
        <w:t>осознанно и произвольно строить сообщения в устной и письменной форме;</w:t>
      </w:r>
    </w:p>
    <w:p w:rsidR="006C02E2" w:rsidRDefault="006C02E2" w:rsidP="006C02E2">
      <w:pPr>
        <w:numPr>
          <w:ilvl w:val="0"/>
          <w:numId w:val="11"/>
        </w:numPr>
        <w:rPr>
          <w:b/>
          <w:i/>
        </w:rPr>
      </w:pPr>
      <w:r>
        <w:rPr>
          <w:i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6C02E2" w:rsidRDefault="006C02E2" w:rsidP="006C02E2">
      <w:pPr>
        <w:ind w:left="360"/>
        <w:rPr>
          <w:b/>
          <w:i/>
        </w:rPr>
      </w:pPr>
    </w:p>
    <w:p w:rsidR="006C02E2" w:rsidRDefault="006C02E2" w:rsidP="006C02E2">
      <w:pPr>
        <w:ind w:left="360"/>
      </w:pPr>
      <w:r>
        <w:rPr>
          <w:b/>
          <w:u w:val="single"/>
        </w:rPr>
        <w:t>В результате занятий по предложенной программе учащиеся получат возможность:</w:t>
      </w:r>
    </w:p>
    <w:p w:rsidR="006C02E2" w:rsidRDefault="006C02E2" w:rsidP="006C02E2">
      <w:pPr>
        <w:numPr>
          <w:ilvl w:val="0"/>
          <w:numId w:val="12"/>
        </w:numPr>
      </w:pPr>
      <w:r>
        <w:t>развивать образное мышление, воображение, интеллект, фантазию, техническое мышление, творческие способности;</w:t>
      </w:r>
    </w:p>
    <w:p w:rsidR="006C02E2" w:rsidRDefault="006C02E2" w:rsidP="006C02E2">
      <w:pPr>
        <w:numPr>
          <w:ilvl w:val="0"/>
          <w:numId w:val="12"/>
        </w:numPr>
      </w:pPr>
      <w:r>
        <w:t>расширять знания и представления о традиционных и современных материалах для прикладного творчества;</w:t>
      </w:r>
    </w:p>
    <w:p w:rsidR="006C02E2" w:rsidRDefault="006C02E2" w:rsidP="006C02E2">
      <w:pPr>
        <w:numPr>
          <w:ilvl w:val="0"/>
          <w:numId w:val="12"/>
        </w:numPr>
      </w:pPr>
      <w:r>
        <w:t>познакомиться с новыми технологическими приёмами обработки различных материалов;</w:t>
      </w:r>
    </w:p>
    <w:p w:rsidR="006C02E2" w:rsidRDefault="006C02E2" w:rsidP="006C02E2">
      <w:pPr>
        <w:numPr>
          <w:ilvl w:val="0"/>
          <w:numId w:val="12"/>
        </w:numPr>
      </w:pPr>
      <w:r>
        <w:t>использовать ранее изученные приёмы в новых комбинациях и сочетаниях;</w:t>
      </w:r>
    </w:p>
    <w:p w:rsidR="006C02E2" w:rsidRDefault="006C02E2" w:rsidP="006C02E2">
      <w:pPr>
        <w:numPr>
          <w:ilvl w:val="0"/>
          <w:numId w:val="12"/>
        </w:numPr>
      </w:pPr>
      <w:r>
        <w:t>познакомиться с новыми инструментами для обработки материалов или с новыми функциями уже известных инструментов;</w:t>
      </w:r>
    </w:p>
    <w:p w:rsidR="006C02E2" w:rsidRDefault="006C02E2" w:rsidP="006C02E2">
      <w:pPr>
        <w:numPr>
          <w:ilvl w:val="0"/>
          <w:numId w:val="12"/>
        </w:numPr>
      </w:pPr>
      <w:r>
        <w:t>совершенствовать навыки трудовой деятельности в коллективе;</w:t>
      </w:r>
    </w:p>
    <w:p w:rsidR="006C02E2" w:rsidRDefault="006C02E2" w:rsidP="006C02E2">
      <w:pPr>
        <w:numPr>
          <w:ilvl w:val="0"/>
          <w:numId w:val="12"/>
        </w:numPr>
      </w:pPr>
      <w:r>
        <w:t>оказывать посильную помощь в дизайне и оформлении класса, школы, своего жилища;</w:t>
      </w:r>
    </w:p>
    <w:p w:rsidR="006C02E2" w:rsidRDefault="006C02E2" w:rsidP="006C02E2">
      <w:pPr>
        <w:numPr>
          <w:ilvl w:val="0"/>
          <w:numId w:val="12"/>
        </w:numPr>
      </w:pPr>
      <w:r>
        <w:t>достичь оптимального для каждого уровня развития;</w:t>
      </w:r>
    </w:p>
    <w:p w:rsidR="006C02E2" w:rsidRDefault="006C02E2" w:rsidP="006C02E2">
      <w:pPr>
        <w:numPr>
          <w:ilvl w:val="0"/>
          <w:numId w:val="12"/>
        </w:numPr>
      </w:pPr>
      <w:r>
        <w:t>сформировать навыки работы с информацией.</w:t>
      </w:r>
    </w:p>
    <w:p w:rsidR="006C02E2" w:rsidRDefault="006C02E2" w:rsidP="006C02E2">
      <w:pPr>
        <w:jc w:val="center"/>
        <w:rPr>
          <w:b/>
          <w:lang w:eastAsia="ru-RU"/>
        </w:rPr>
      </w:pPr>
    </w:p>
    <w:p w:rsidR="006C02E2" w:rsidRDefault="006C02E2" w:rsidP="006C02E2">
      <w:pPr>
        <w:jc w:val="center"/>
        <w:rPr>
          <w:b/>
        </w:rPr>
      </w:pPr>
      <w:r>
        <w:rPr>
          <w:b/>
        </w:rPr>
        <w:t>4 класс, 17 часов</w:t>
      </w:r>
    </w:p>
    <w:p w:rsidR="006C02E2" w:rsidRDefault="006C02E2" w:rsidP="006C02E2">
      <w:pPr>
        <w:jc w:val="center"/>
        <w:rPr>
          <w:b/>
        </w:rPr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1399"/>
        <w:gridCol w:w="4981"/>
        <w:gridCol w:w="3220"/>
      </w:tblGrid>
      <w:tr w:rsidR="006C02E2" w:rsidTr="006C02E2"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02E2" w:rsidRDefault="006C02E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Колич</w:t>
            </w:r>
            <w:proofErr w:type="spellEnd"/>
            <w:r>
              <w:rPr>
                <w:b/>
              </w:rPr>
              <w:t xml:space="preserve"> часов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02E2" w:rsidRDefault="006C02E2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02E2" w:rsidRDefault="006C02E2">
            <w:pPr>
              <w:jc w:val="center"/>
              <w:rPr>
                <w:b/>
              </w:rPr>
            </w:pPr>
            <w:r>
              <w:rPr>
                <w:b/>
              </w:rPr>
              <w:t>Материалы</w:t>
            </w:r>
          </w:p>
        </w:tc>
      </w:tr>
      <w:tr w:rsidR="006C02E2" w:rsidTr="006C02E2"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02E2" w:rsidRDefault="006C02E2">
            <w:pPr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02E2" w:rsidRDefault="006C02E2">
            <w:r>
              <w:t>Вводное занятие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E2" w:rsidRDefault="006C02E2">
            <w:pPr>
              <w:snapToGrid w:val="0"/>
            </w:pPr>
          </w:p>
        </w:tc>
      </w:tr>
      <w:tr w:rsidR="006C02E2" w:rsidTr="006C02E2"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02E2" w:rsidRDefault="006C02E2">
            <w:pPr>
              <w:jc w:val="center"/>
            </w:pPr>
            <w:r>
              <w:t>1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02E2" w:rsidRDefault="006C02E2">
            <w:r>
              <w:t>Работа с бумагой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02E2" w:rsidRDefault="006C02E2">
            <w:r>
              <w:t>Открытки, картинки, картон</w:t>
            </w:r>
          </w:p>
        </w:tc>
      </w:tr>
      <w:tr w:rsidR="006C02E2" w:rsidTr="006C02E2"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02E2" w:rsidRDefault="006C02E2">
            <w:pPr>
              <w:jc w:val="center"/>
            </w:pPr>
            <w:r>
              <w:t>3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02E2" w:rsidRDefault="006C02E2">
            <w:r>
              <w:t>Мозаика из квадратных модулей.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02E2" w:rsidRDefault="006C02E2">
            <w:r>
              <w:t>Картон, цветная бумага</w:t>
            </w:r>
          </w:p>
        </w:tc>
      </w:tr>
      <w:tr w:rsidR="006C02E2" w:rsidTr="006C02E2"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02E2" w:rsidRDefault="006C02E2">
            <w:pPr>
              <w:jc w:val="center"/>
            </w:pPr>
            <w:r>
              <w:t>3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02E2" w:rsidRDefault="006C02E2">
            <w:r>
              <w:t>Елочные украшения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02E2" w:rsidRDefault="006C02E2">
            <w:r>
              <w:t>Картон, цветная бумага</w:t>
            </w:r>
          </w:p>
        </w:tc>
      </w:tr>
      <w:tr w:rsidR="006C02E2" w:rsidTr="006C02E2"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02E2" w:rsidRDefault="006C02E2">
            <w:pPr>
              <w:jc w:val="center"/>
            </w:pPr>
            <w:r>
              <w:t>3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02E2" w:rsidRDefault="006C02E2">
            <w:r>
              <w:t xml:space="preserve">Техника </w:t>
            </w:r>
            <w:proofErr w:type="spellStart"/>
            <w:r>
              <w:t>изонить</w:t>
            </w:r>
            <w:proofErr w:type="spellEnd"/>
            <w:r>
              <w:t>. Заполнение круга, угла.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02E2" w:rsidRDefault="006C02E2">
            <w:r>
              <w:t>Картон, цветные нитки</w:t>
            </w:r>
          </w:p>
        </w:tc>
      </w:tr>
      <w:tr w:rsidR="006C02E2" w:rsidTr="006C02E2"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02E2" w:rsidRDefault="006C02E2">
            <w:pPr>
              <w:jc w:val="center"/>
            </w:pPr>
            <w:r>
              <w:t>4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02E2" w:rsidRDefault="006C02E2">
            <w:r>
              <w:t xml:space="preserve">Аппликации в технике </w:t>
            </w:r>
            <w:proofErr w:type="spellStart"/>
            <w:r>
              <w:t>квиллинг</w:t>
            </w:r>
            <w:proofErr w:type="spellEnd"/>
            <w:r>
              <w:t>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02E2" w:rsidRDefault="006C02E2">
            <w:r>
              <w:t>Картон, цветная бумага</w:t>
            </w:r>
          </w:p>
        </w:tc>
      </w:tr>
      <w:tr w:rsidR="006C02E2" w:rsidTr="006C02E2"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02E2" w:rsidRDefault="006C02E2">
            <w:pPr>
              <w:jc w:val="center"/>
            </w:pPr>
            <w:r>
              <w:t>2</w:t>
            </w:r>
          </w:p>
        </w:tc>
        <w:tc>
          <w:tcPr>
            <w:tcW w:w="4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02E2" w:rsidRDefault="006C02E2">
            <w:r>
              <w:t>Многослойные аппликации.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02E2" w:rsidRDefault="006C02E2">
            <w:r>
              <w:t>Открытки, картинки, картон</w:t>
            </w:r>
          </w:p>
        </w:tc>
      </w:tr>
    </w:tbl>
    <w:p w:rsidR="006C02E2" w:rsidRDefault="006C02E2" w:rsidP="006C02E2">
      <w:pPr>
        <w:jc w:val="center"/>
        <w:rPr>
          <w:b/>
        </w:rPr>
      </w:pPr>
    </w:p>
    <w:p w:rsidR="006C02E2" w:rsidRDefault="006C02E2" w:rsidP="006C02E2">
      <w:pPr>
        <w:jc w:val="center"/>
        <w:rPr>
          <w:b/>
        </w:rPr>
      </w:pPr>
    </w:p>
    <w:p w:rsidR="006C02E2" w:rsidRDefault="006C02E2" w:rsidP="006C02E2">
      <w:pPr>
        <w:jc w:val="center"/>
        <w:rPr>
          <w:b/>
        </w:rPr>
      </w:pPr>
    </w:p>
    <w:p w:rsidR="006C02E2" w:rsidRDefault="006C02E2" w:rsidP="006C02E2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Методическая литература</w:t>
      </w:r>
    </w:p>
    <w:p w:rsidR="006C02E2" w:rsidRDefault="006C02E2" w:rsidP="006C02E2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6C02E2" w:rsidRDefault="006C02E2" w:rsidP="006C02E2">
      <w:pPr>
        <w:pStyle w:val="Default"/>
        <w:numPr>
          <w:ilvl w:val="0"/>
          <w:numId w:val="13"/>
        </w:numPr>
        <w:tabs>
          <w:tab w:val="left" w:pos="0"/>
        </w:tabs>
        <w:spacing w:line="276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1. </w:t>
      </w:r>
      <w:r>
        <w:rPr>
          <w:rFonts w:ascii="Times New Roman" w:hAnsi="Times New Roman" w:cs="Times New Roman"/>
          <w:color w:val="auto"/>
        </w:rPr>
        <w:t xml:space="preserve">«Творческая мастерская», Т.Н. </w:t>
      </w:r>
      <w:proofErr w:type="spellStart"/>
      <w:r>
        <w:rPr>
          <w:rFonts w:ascii="Times New Roman" w:hAnsi="Times New Roman" w:cs="Times New Roman"/>
          <w:color w:val="auto"/>
        </w:rPr>
        <w:t>Проснякова</w:t>
      </w:r>
      <w:proofErr w:type="spellEnd"/>
      <w:r>
        <w:rPr>
          <w:rFonts w:ascii="Times New Roman" w:hAnsi="Times New Roman" w:cs="Times New Roman"/>
          <w:color w:val="auto"/>
        </w:rPr>
        <w:t xml:space="preserve">. Учебник для 4 класса. </w:t>
      </w:r>
    </w:p>
    <w:p w:rsidR="006C02E2" w:rsidRDefault="006C02E2" w:rsidP="006C02E2">
      <w:pPr>
        <w:pStyle w:val="Default"/>
        <w:numPr>
          <w:ilvl w:val="0"/>
          <w:numId w:val="13"/>
        </w:numPr>
        <w:tabs>
          <w:tab w:val="left" w:pos="0"/>
        </w:tabs>
        <w:spacing w:line="276" w:lineRule="auto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2. </w:t>
      </w:r>
      <w:r>
        <w:rPr>
          <w:rFonts w:ascii="Times New Roman" w:hAnsi="Times New Roman" w:cs="Times New Roman"/>
          <w:color w:val="auto"/>
        </w:rPr>
        <w:t xml:space="preserve">Методические рекомендации для учителя. 4 класс. </w:t>
      </w:r>
      <w:proofErr w:type="spellStart"/>
      <w:r>
        <w:rPr>
          <w:rFonts w:ascii="Times New Roman" w:hAnsi="Times New Roman" w:cs="Times New Roman"/>
          <w:color w:val="auto"/>
        </w:rPr>
        <w:t>Т.Н.Проснякова</w:t>
      </w:r>
      <w:proofErr w:type="spellEnd"/>
      <w:r>
        <w:rPr>
          <w:rFonts w:ascii="Times New Roman" w:hAnsi="Times New Roman" w:cs="Times New Roman"/>
          <w:color w:val="auto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</w:rPr>
        <w:t>Е.А.Мухина</w:t>
      </w:r>
      <w:proofErr w:type="spellEnd"/>
    </w:p>
    <w:tbl>
      <w:tblPr>
        <w:tblW w:w="0" w:type="auto"/>
        <w:tblInd w:w="-30" w:type="dxa"/>
        <w:tblLayout w:type="fixed"/>
        <w:tblLook w:val="04A0" w:firstRow="1" w:lastRow="0" w:firstColumn="1" w:lastColumn="0" w:noHBand="0" w:noVBand="1"/>
      </w:tblPr>
      <w:tblGrid>
        <w:gridCol w:w="1470"/>
        <w:gridCol w:w="1455"/>
        <w:gridCol w:w="1455"/>
        <w:gridCol w:w="3135"/>
      </w:tblGrid>
      <w:tr w:rsidR="006C02E2" w:rsidTr="006C02E2">
        <w:tc>
          <w:tcPr>
            <w:tcW w:w="147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C02E2" w:rsidRDefault="006C02E2">
            <w:pPr>
              <w:snapToGrid w:val="0"/>
              <w:jc w:val="center"/>
            </w:pPr>
          </w:p>
        </w:tc>
        <w:tc>
          <w:tcPr>
            <w:tcW w:w="14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C02E2" w:rsidRDefault="006C02E2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4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C02E2" w:rsidRDefault="006C02E2">
            <w:pPr>
              <w:snapToGrid w:val="0"/>
              <w:rPr>
                <w:b/>
                <w:bCs/>
              </w:rPr>
            </w:pPr>
          </w:p>
        </w:tc>
        <w:tc>
          <w:tcPr>
            <w:tcW w:w="313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C02E2" w:rsidRDefault="006C02E2">
            <w:pPr>
              <w:snapToGrid w:val="0"/>
              <w:jc w:val="center"/>
              <w:rPr>
                <w:b/>
                <w:bCs/>
              </w:rPr>
            </w:pPr>
          </w:p>
        </w:tc>
      </w:tr>
    </w:tbl>
    <w:p w:rsidR="00B150FF" w:rsidRDefault="00B150FF" w:rsidP="000A2860">
      <w:pPr>
        <w:jc w:val="center"/>
      </w:pPr>
      <w:bookmarkStart w:id="0" w:name="_GoBack"/>
      <w:bookmarkEnd w:id="0"/>
    </w:p>
    <w:sectPr w:rsidR="00B15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2E1B3E"/>
    <w:multiLevelType w:val="hybridMultilevel"/>
    <w:tmpl w:val="59A85155"/>
    <w:lvl w:ilvl="0" w:tplc="FFFFFFFF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1"/>
  </w:num>
  <w:num w:numId="5">
    <w:abstractNumId w:val="2"/>
  </w:num>
  <w:num w:numId="6">
    <w:abstractNumId w:val="10"/>
  </w:num>
  <w:num w:numId="7">
    <w:abstractNumId w:val="1"/>
  </w:num>
  <w:num w:numId="8">
    <w:abstractNumId w:val="9"/>
  </w:num>
  <w:num w:numId="9">
    <w:abstractNumId w:val="3"/>
  </w:num>
  <w:num w:numId="10">
    <w:abstractNumId w:val="6"/>
  </w:num>
  <w:num w:numId="11">
    <w:abstractNumId w:val="12"/>
  </w:num>
  <w:num w:numId="12">
    <w:abstractNumId w:val="8"/>
  </w:num>
  <w:num w:numId="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012"/>
    <w:rsid w:val="000A2860"/>
    <w:rsid w:val="00555012"/>
    <w:rsid w:val="006C02E2"/>
    <w:rsid w:val="00B150FF"/>
    <w:rsid w:val="00B71975"/>
    <w:rsid w:val="00C7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6A11F"/>
  <w15:docId w15:val="{FB11B071-29EB-4C7F-B143-91805955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2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6C02E2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718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84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6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1661</Words>
  <Characters>9474</Characters>
  <Application>Microsoft Office Word</Application>
  <DocSecurity>0</DocSecurity>
  <Lines>78</Lines>
  <Paragraphs>22</Paragraphs>
  <ScaleCrop>false</ScaleCrop>
  <Company/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ICL</dc:creator>
  <cp:keywords/>
  <dc:description/>
  <cp:lastModifiedBy>Рамиль</cp:lastModifiedBy>
  <cp:revision>7</cp:revision>
  <dcterms:created xsi:type="dcterms:W3CDTF">2024-03-07T05:28:00Z</dcterms:created>
  <dcterms:modified xsi:type="dcterms:W3CDTF">2024-03-07T05:49:00Z</dcterms:modified>
</cp:coreProperties>
</file>